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75B5">
      <w:pPr>
        <w:pStyle w:val="Textoindependiente"/>
        <w:rPr>
          <w:sz w:val="18"/>
          <w:szCs w:val="18"/>
        </w:rPr>
      </w:pPr>
      <w:r>
        <w:rPr>
          <w:sz w:val="18"/>
          <w:szCs w:val="18"/>
        </w:rPr>
        <w:t>ENCUESTA DE ASPIRANTES PARA PRESIDENTE, SENADOR Y DIPUTADOS  DEL DISTRITO 5</w:t>
      </w:r>
    </w:p>
    <w:p w:rsidR="00000000" w:rsidRDefault="003175B5">
      <w:pPr>
        <w:pStyle w:val="Textoindependiente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FOLIO</w:t>
      </w:r>
      <w:proofErr w:type="gramStart"/>
      <w:r>
        <w:rPr>
          <w:sz w:val="18"/>
          <w:szCs w:val="18"/>
        </w:rPr>
        <w:t>:_</w:t>
      </w:r>
      <w:proofErr w:type="gramEnd"/>
      <w:r>
        <w:rPr>
          <w:sz w:val="18"/>
          <w:szCs w:val="18"/>
        </w:rPr>
        <w:t>_________</w:t>
      </w:r>
      <w:r>
        <w:rPr>
          <w:sz w:val="18"/>
          <w:szCs w:val="18"/>
        </w:rPr>
        <w:t>Hora</w:t>
      </w:r>
      <w:proofErr w:type="spellEnd"/>
      <w:r>
        <w:rPr>
          <w:sz w:val="18"/>
          <w:szCs w:val="18"/>
        </w:rPr>
        <w:t>: inicio___________</w:t>
      </w:r>
    </w:p>
    <w:p w:rsidR="00000000" w:rsidRDefault="003175B5">
      <w:pPr>
        <w:jc w:val="center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pStyle w:val="WW-Textoindependiente2"/>
        <w:numPr>
          <w:ilvl w:val="0"/>
          <w:numId w:val="6"/>
        </w:numPr>
        <w:tabs>
          <w:tab w:val="left" w:pos="36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Le voy a  leer  varios nombres, por favor, indíqueme si conoce, ha escuchado  o leído acerca de la persona: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92"/>
        <w:gridCol w:w="709"/>
        <w:gridCol w:w="729"/>
        <w:gridCol w:w="984"/>
      </w:tblGrid>
      <w:tr w:rsidR="00000000" w:rsidTr="00FA02F0">
        <w:trPr>
          <w:cantSplit/>
        </w:trPr>
        <w:tc>
          <w:tcPr>
            <w:tcW w:w="24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1.SI</w:t>
            </w:r>
          </w:p>
        </w:tc>
        <w:tc>
          <w:tcPr>
            <w:tcW w:w="7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2.NO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NS/NC</w:t>
            </w: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</w:t>
            </w:r>
            <w:r>
              <w:rPr>
                <w:sz w:val="18"/>
                <w:szCs w:val="18"/>
              </w:rPr>
              <w:t>is Roberto Loaiza Garzón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Jesús Valdés </w:t>
            </w:r>
            <w:proofErr w:type="spellStart"/>
            <w:r>
              <w:rPr>
                <w:sz w:val="18"/>
                <w:szCs w:val="18"/>
              </w:rPr>
              <w:t>Palazuelos</w:t>
            </w:r>
            <w:proofErr w:type="spellEnd"/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  <w:trHeight w:val="337"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Carlos  H. Castaños Valenzuela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FA02F0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Sandra Lara Díaz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FA02F0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Lorena </w:t>
            </w:r>
            <w:proofErr w:type="spellStart"/>
            <w:r>
              <w:rPr>
                <w:sz w:val="18"/>
                <w:szCs w:val="18"/>
              </w:rPr>
              <w:t>Clouthier</w:t>
            </w:r>
            <w:proofErr w:type="spellEnd"/>
            <w:r>
              <w:rPr>
                <w:sz w:val="18"/>
                <w:szCs w:val="18"/>
              </w:rPr>
              <w:t xml:space="preserve"> Carrillo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FA02F0">
            <w:pPr>
              <w:autoSpaceDE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Victor</w:t>
            </w:r>
            <w:proofErr w:type="spellEnd"/>
            <w:r>
              <w:rPr>
                <w:sz w:val="18"/>
                <w:szCs w:val="18"/>
              </w:rPr>
              <w:t xml:space="preserve"> Zazueta Angulo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FA02F0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Ricardo </w:t>
            </w:r>
            <w:proofErr w:type="spellStart"/>
            <w:r>
              <w:rPr>
                <w:sz w:val="18"/>
                <w:szCs w:val="18"/>
              </w:rPr>
              <w:t>Hernandez</w:t>
            </w:r>
            <w:proofErr w:type="spellEnd"/>
            <w:r>
              <w:rPr>
                <w:sz w:val="18"/>
                <w:szCs w:val="18"/>
              </w:rPr>
              <w:t xml:space="preserve"> Guerrero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FA02F0">
            <w:pPr>
              <w:autoSpaceDE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Radames</w:t>
            </w:r>
            <w:proofErr w:type="spellEnd"/>
            <w:r>
              <w:rPr>
                <w:sz w:val="18"/>
                <w:szCs w:val="18"/>
              </w:rPr>
              <w:t xml:space="preserve"> Díaz Meza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FA02F0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Antonio Castañeda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000000" w:rsidTr="00FA02F0">
        <w:trPr>
          <w:cantSplit/>
        </w:trPr>
        <w:tc>
          <w:tcPr>
            <w:tcW w:w="2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C221C1" w:rsidP="00C221C1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Jesús </w:t>
            </w:r>
            <w:proofErr w:type="spellStart"/>
            <w:r>
              <w:rPr>
                <w:sz w:val="18"/>
                <w:szCs w:val="18"/>
              </w:rPr>
              <w:t>Madueña</w:t>
            </w:r>
            <w:proofErr w:type="spellEnd"/>
            <w:r>
              <w:rPr>
                <w:sz w:val="18"/>
                <w:szCs w:val="18"/>
              </w:rPr>
              <w:t xml:space="preserve"> Molina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</w:tbl>
    <w:p w:rsidR="00000000" w:rsidRDefault="003175B5">
      <w:pPr>
        <w:jc w:val="both"/>
      </w:pPr>
    </w:p>
    <w:p w:rsidR="00000000" w:rsidRDefault="00FA02F0">
      <w:pPr>
        <w:numPr>
          <w:ilvl w:val="0"/>
          <w:numId w:val="6"/>
        </w:numPr>
        <w:tabs>
          <w:tab w:val="left" w:pos="360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Las personas que le mencionaré a continuación son los aspirantes del PAN a la candidatura por la diputación del distrito 5, ¿cuál de estas personas prefiere usted para que sea el candidato del PAN a la diputación del distrito 5?</w:t>
      </w:r>
    </w:p>
    <w:p w:rsidR="00000000" w:rsidRDefault="003175B5">
      <w:pPr>
        <w:ind w:left="360"/>
        <w:jc w:val="both"/>
        <w:rPr>
          <w:b/>
          <w:sz w:val="18"/>
          <w:szCs w:val="18"/>
        </w:rPr>
      </w:pPr>
    </w:p>
    <w:p w:rsidR="00FA02F0" w:rsidRDefault="00FA02F0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Luis Roberto Loaiza Garzón </w:t>
      </w:r>
    </w:p>
    <w:p w:rsidR="00FA02F0" w:rsidRDefault="00FA02F0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Carlos  H. Castaños Valenzuela </w:t>
      </w:r>
    </w:p>
    <w:p w:rsidR="00FA02F0" w:rsidRDefault="00FA02F0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Lorena </w:t>
      </w:r>
      <w:proofErr w:type="spellStart"/>
      <w:r>
        <w:rPr>
          <w:sz w:val="18"/>
          <w:szCs w:val="18"/>
        </w:rPr>
        <w:t>Clouthier</w:t>
      </w:r>
      <w:proofErr w:type="spellEnd"/>
      <w:r>
        <w:rPr>
          <w:sz w:val="18"/>
          <w:szCs w:val="18"/>
        </w:rPr>
        <w:t xml:space="preserve"> Carrillo </w:t>
      </w:r>
    </w:p>
    <w:p w:rsidR="00FA02F0" w:rsidRDefault="00FA02F0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Victor</w:t>
      </w:r>
      <w:proofErr w:type="spellEnd"/>
      <w:r>
        <w:rPr>
          <w:sz w:val="18"/>
          <w:szCs w:val="18"/>
        </w:rPr>
        <w:t xml:space="preserve"> Zazueta Angulo </w:t>
      </w:r>
    </w:p>
    <w:p w:rsidR="00FA02F0" w:rsidRDefault="00FA02F0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Radames</w:t>
      </w:r>
      <w:proofErr w:type="spellEnd"/>
      <w:r>
        <w:rPr>
          <w:sz w:val="18"/>
          <w:szCs w:val="18"/>
        </w:rPr>
        <w:t xml:space="preserve"> Díaz Meza </w:t>
      </w:r>
    </w:p>
    <w:p w:rsidR="00C221C1" w:rsidRDefault="00C221C1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Jesús </w:t>
      </w:r>
      <w:proofErr w:type="spellStart"/>
      <w:r>
        <w:rPr>
          <w:sz w:val="18"/>
          <w:szCs w:val="18"/>
        </w:rPr>
        <w:t>Madueña</w:t>
      </w:r>
      <w:proofErr w:type="spellEnd"/>
      <w:r>
        <w:rPr>
          <w:sz w:val="18"/>
          <w:szCs w:val="18"/>
        </w:rPr>
        <w:t xml:space="preserve"> Molina </w:t>
      </w:r>
    </w:p>
    <w:p w:rsidR="00FA02F0" w:rsidRDefault="00FA02F0" w:rsidP="00FA02F0">
      <w:pPr>
        <w:numPr>
          <w:ilvl w:val="0"/>
          <w:numId w:val="3"/>
        </w:numPr>
        <w:tabs>
          <w:tab w:val="left" w:pos="360"/>
        </w:tabs>
        <w:jc w:val="both"/>
        <w:rPr>
          <w:sz w:val="18"/>
          <w:szCs w:val="18"/>
        </w:rPr>
      </w:pPr>
      <w:r>
        <w:rPr>
          <w:sz w:val="18"/>
          <w:szCs w:val="18"/>
        </w:rPr>
        <w:t>Ninguno</w:t>
      </w:r>
    </w:p>
    <w:p w:rsidR="00000000" w:rsidRPr="00FA02F0" w:rsidRDefault="00FA02F0" w:rsidP="00FA02F0">
      <w:pPr>
        <w:pStyle w:val="Prrafodelista"/>
        <w:numPr>
          <w:ilvl w:val="0"/>
          <w:numId w:val="3"/>
        </w:numPr>
        <w:jc w:val="both"/>
        <w:rPr>
          <w:sz w:val="18"/>
          <w:szCs w:val="18"/>
        </w:rPr>
      </w:pPr>
      <w:proofErr w:type="spellStart"/>
      <w:r w:rsidRPr="00FA02F0">
        <w:rPr>
          <w:sz w:val="18"/>
          <w:szCs w:val="18"/>
        </w:rPr>
        <w:t>Ns</w:t>
      </w:r>
      <w:proofErr w:type="spellEnd"/>
      <w:r w:rsidRPr="00FA02F0">
        <w:rPr>
          <w:sz w:val="18"/>
          <w:szCs w:val="18"/>
        </w:rPr>
        <w:t>/</w:t>
      </w:r>
      <w:proofErr w:type="spellStart"/>
      <w:r w:rsidRPr="00FA02F0">
        <w:rPr>
          <w:sz w:val="18"/>
          <w:szCs w:val="18"/>
        </w:rPr>
        <w:t>Nc</w:t>
      </w:r>
      <w:proofErr w:type="spellEnd"/>
      <w:r w:rsidRPr="00FA02F0">
        <w:rPr>
          <w:b/>
          <w:sz w:val="18"/>
          <w:szCs w:val="18"/>
        </w:rPr>
        <w:tab/>
      </w:r>
      <w:r w:rsidRPr="00FA02F0">
        <w:rPr>
          <w:sz w:val="18"/>
          <w:szCs w:val="18"/>
        </w:rPr>
        <w:tab/>
      </w:r>
      <w:r w:rsidRPr="00FA02F0">
        <w:rPr>
          <w:sz w:val="18"/>
          <w:szCs w:val="18"/>
        </w:rPr>
        <w:tab/>
      </w:r>
      <w:r w:rsidRPr="00FA02F0">
        <w:rPr>
          <w:sz w:val="18"/>
          <w:szCs w:val="18"/>
        </w:rPr>
        <w:tab/>
        <w:t xml:space="preserve">         </w:t>
      </w:r>
      <w:r w:rsidR="003175B5" w:rsidRPr="00FA02F0">
        <w:rPr>
          <w:sz w:val="18"/>
          <w:szCs w:val="18"/>
        </w:rPr>
        <w:t>|_____|</w:t>
      </w:r>
    </w:p>
    <w:p w:rsidR="00000000" w:rsidRDefault="003175B5">
      <w:pPr>
        <w:ind w:left="720"/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3. Las personas que le mencionaré</w:t>
      </w:r>
      <w:r>
        <w:rPr>
          <w:b/>
          <w:sz w:val="18"/>
          <w:szCs w:val="18"/>
        </w:rPr>
        <w:t xml:space="preserve"> a continuación son los aspirantes del PRI a la candidatura por la diputación del distrito 5, ¿cuál de estas personas prefiere usted para que sea el candidato del PRI a la diputación del distrito 5?</w:t>
      </w:r>
    </w:p>
    <w:p w:rsidR="00000000" w:rsidRDefault="003175B5">
      <w:pPr>
        <w:jc w:val="both"/>
        <w:rPr>
          <w:b/>
          <w:sz w:val="18"/>
          <w:szCs w:val="18"/>
        </w:rPr>
      </w:pPr>
    </w:p>
    <w:p w:rsidR="00FA02F0" w:rsidRPr="008A2D83" w:rsidRDefault="008A2D83" w:rsidP="008A2D8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    </w:t>
      </w:r>
      <w:r w:rsidR="00FA02F0" w:rsidRPr="008A2D83">
        <w:rPr>
          <w:sz w:val="18"/>
          <w:szCs w:val="18"/>
        </w:rPr>
        <w:t xml:space="preserve">Jesús Valdés </w:t>
      </w:r>
      <w:proofErr w:type="spellStart"/>
      <w:r w:rsidR="00FA02F0" w:rsidRPr="008A2D83">
        <w:rPr>
          <w:sz w:val="18"/>
          <w:szCs w:val="18"/>
        </w:rPr>
        <w:t>Palazuelos</w:t>
      </w:r>
      <w:proofErr w:type="spellEnd"/>
    </w:p>
    <w:p w:rsidR="008A2D83" w:rsidRDefault="008A2D83" w:rsidP="008A2D8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    Sandra Lara Díaz </w:t>
      </w:r>
    </w:p>
    <w:p w:rsidR="008A2D83" w:rsidRDefault="008A2D83" w:rsidP="008A2D83">
      <w:pPr>
        <w:numPr>
          <w:ilvl w:val="0"/>
          <w:numId w:val="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Ricardo </w:t>
      </w:r>
      <w:proofErr w:type="spellStart"/>
      <w:r>
        <w:rPr>
          <w:sz w:val="18"/>
          <w:szCs w:val="18"/>
        </w:rPr>
        <w:t>Hernandez</w:t>
      </w:r>
      <w:proofErr w:type="spellEnd"/>
      <w:r>
        <w:rPr>
          <w:sz w:val="18"/>
          <w:szCs w:val="18"/>
        </w:rPr>
        <w:t xml:space="preserve"> Guerrero </w:t>
      </w:r>
    </w:p>
    <w:p w:rsidR="008A2D83" w:rsidRDefault="008A2D83" w:rsidP="008A2D83">
      <w:pPr>
        <w:numPr>
          <w:ilvl w:val="0"/>
          <w:numId w:val="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Antonio Castañeda </w:t>
      </w:r>
    </w:p>
    <w:p w:rsidR="00C221C1" w:rsidRPr="00C221C1" w:rsidRDefault="00C221C1" w:rsidP="008A2D83">
      <w:pPr>
        <w:numPr>
          <w:ilvl w:val="0"/>
          <w:numId w:val="6"/>
        </w:numPr>
        <w:jc w:val="both"/>
        <w:rPr>
          <w:sz w:val="18"/>
          <w:szCs w:val="18"/>
        </w:rPr>
      </w:pPr>
      <w:r w:rsidRPr="00C221C1">
        <w:rPr>
          <w:sz w:val="18"/>
          <w:szCs w:val="18"/>
        </w:rPr>
        <w:t xml:space="preserve">Jesús </w:t>
      </w:r>
      <w:proofErr w:type="spellStart"/>
      <w:r w:rsidRPr="00C221C1">
        <w:rPr>
          <w:sz w:val="18"/>
          <w:szCs w:val="18"/>
        </w:rPr>
        <w:t>Madueña</w:t>
      </w:r>
      <w:proofErr w:type="spellEnd"/>
      <w:r w:rsidRPr="00C221C1">
        <w:rPr>
          <w:sz w:val="18"/>
          <w:szCs w:val="18"/>
        </w:rPr>
        <w:t xml:space="preserve"> Molina </w:t>
      </w:r>
    </w:p>
    <w:p w:rsidR="00000000" w:rsidRDefault="003175B5" w:rsidP="008A2D83">
      <w:pPr>
        <w:numPr>
          <w:ilvl w:val="0"/>
          <w:numId w:val="6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Ninguno</w:t>
      </w:r>
    </w:p>
    <w:p w:rsidR="00000000" w:rsidRDefault="003175B5" w:rsidP="008A2D83">
      <w:pPr>
        <w:numPr>
          <w:ilvl w:val="0"/>
          <w:numId w:val="6"/>
        </w:numPr>
        <w:jc w:val="both"/>
        <w:rPr>
          <w:b/>
          <w:sz w:val="18"/>
          <w:szCs w:val="18"/>
        </w:rPr>
      </w:pP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          </w:t>
      </w:r>
      <w:r w:rsidR="00C221C1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|_____|</w:t>
      </w:r>
    </w:p>
    <w:p w:rsidR="00000000" w:rsidRDefault="003175B5">
      <w:pPr>
        <w:ind w:left="360"/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4. Generalmente, ¿usted de qué partido se considera?</w:t>
      </w:r>
    </w:p>
    <w:p w:rsidR="00000000" w:rsidRDefault="003175B5">
      <w:pPr>
        <w:jc w:val="both"/>
        <w:rPr>
          <w:b/>
          <w:bCs/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Priista 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Panista 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Perredista 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4. otro</w:t>
      </w:r>
      <w:proofErr w:type="gramStart"/>
      <w:r>
        <w:rPr>
          <w:sz w:val="18"/>
          <w:szCs w:val="18"/>
        </w:rPr>
        <w:t>:_</w:t>
      </w:r>
      <w:proofErr w:type="gramEnd"/>
      <w:r>
        <w:rPr>
          <w:sz w:val="18"/>
          <w:szCs w:val="18"/>
        </w:rPr>
        <w:t>_____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5.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  <w:t xml:space="preserve">          </w:t>
      </w:r>
      <w:r>
        <w:rPr>
          <w:sz w:val="18"/>
          <w:szCs w:val="18"/>
        </w:rPr>
        <w:t>|_____|</w:t>
      </w: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5. ¿Si hoy hubiera elecciones para  elegir a diputados federales por el distrito 3  ¿por cuál partido votaría usted?</w:t>
      </w:r>
    </w:p>
    <w:p w:rsidR="00000000" w:rsidRDefault="003175B5">
      <w:pPr>
        <w:jc w:val="both"/>
        <w:rPr>
          <w:b/>
          <w:sz w:val="18"/>
          <w:szCs w:val="18"/>
        </w:rPr>
      </w:pPr>
    </w:p>
    <w:p w:rsidR="00000000" w:rsidRDefault="003175B5">
      <w:pPr>
        <w:numPr>
          <w:ilvl w:val="0"/>
          <w:numId w:val="7"/>
        </w:numPr>
        <w:tabs>
          <w:tab w:val="left" w:pos="283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PAN </w:t>
      </w:r>
    </w:p>
    <w:p w:rsidR="00000000" w:rsidRDefault="003175B5">
      <w:pPr>
        <w:numPr>
          <w:ilvl w:val="0"/>
          <w:numId w:val="7"/>
        </w:numPr>
        <w:tabs>
          <w:tab w:val="left" w:pos="283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PRI </w:t>
      </w:r>
    </w:p>
    <w:p w:rsidR="00000000" w:rsidRDefault="003175B5">
      <w:pPr>
        <w:numPr>
          <w:ilvl w:val="0"/>
          <w:numId w:val="7"/>
        </w:numPr>
        <w:tabs>
          <w:tab w:val="left" w:pos="283"/>
        </w:tabs>
        <w:jc w:val="both"/>
        <w:rPr>
          <w:sz w:val="18"/>
          <w:szCs w:val="18"/>
        </w:rPr>
      </w:pPr>
      <w:r>
        <w:rPr>
          <w:sz w:val="18"/>
          <w:szCs w:val="18"/>
        </w:rPr>
        <w:t>PRD</w:t>
      </w:r>
    </w:p>
    <w:p w:rsidR="00000000" w:rsidRDefault="003175B5">
      <w:pPr>
        <w:numPr>
          <w:ilvl w:val="0"/>
          <w:numId w:val="7"/>
        </w:numPr>
        <w:tabs>
          <w:tab w:val="left" w:pos="283"/>
        </w:tabs>
        <w:jc w:val="both"/>
        <w:rPr>
          <w:sz w:val="18"/>
          <w:szCs w:val="18"/>
        </w:rPr>
      </w:pPr>
      <w:r>
        <w:rPr>
          <w:sz w:val="18"/>
          <w:szCs w:val="18"/>
        </w:rPr>
        <w:t>Otro:____________</w:t>
      </w:r>
    </w:p>
    <w:p w:rsidR="00000000" w:rsidRDefault="003175B5">
      <w:pPr>
        <w:numPr>
          <w:ilvl w:val="0"/>
          <w:numId w:val="7"/>
        </w:numPr>
        <w:tabs>
          <w:tab w:val="left" w:pos="283"/>
        </w:tabs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>|_____|</w:t>
      </w:r>
    </w:p>
    <w:p w:rsidR="00000000" w:rsidRDefault="003175B5">
      <w:pPr>
        <w:ind w:left="566"/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6. Si el candidato que uste</w:t>
      </w:r>
      <w:r>
        <w:rPr>
          <w:b/>
          <w:sz w:val="18"/>
          <w:szCs w:val="18"/>
        </w:rPr>
        <w:t>d eligió no resultara el representante del partido, ¿Usted?...</w:t>
      </w:r>
    </w:p>
    <w:p w:rsidR="00000000" w:rsidRDefault="003175B5">
      <w:pPr>
        <w:jc w:val="both"/>
        <w:rPr>
          <w:b/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1. Seguiría votando por el mismo partido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2. Votaría por otro partido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3. No votaría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       </w:t>
      </w:r>
      <w:r>
        <w:rPr>
          <w:sz w:val="18"/>
          <w:szCs w:val="18"/>
        </w:rPr>
        <w:t>|_____|</w:t>
      </w: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pStyle w:val="WW-Textoindependiente2"/>
        <w:rPr>
          <w:b/>
          <w:sz w:val="18"/>
          <w:szCs w:val="18"/>
        </w:rPr>
      </w:pPr>
      <w:r>
        <w:rPr>
          <w:b/>
          <w:sz w:val="18"/>
          <w:szCs w:val="18"/>
        </w:rPr>
        <w:t>7. Le voy a  leer  varios nombres, por favor, indíqueme si conoce, ha esc</w:t>
      </w:r>
      <w:r>
        <w:rPr>
          <w:b/>
          <w:sz w:val="18"/>
          <w:szCs w:val="18"/>
        </w:rPr>
        <w:t>uchado  o leído acerca de la persona: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89"/>
        <w:gridCol w:w="735"/>
        <w:gridCol w:w="705"/>
        <w:gridCol w:w="991"/>
      </w:tblGrid>
      <w:tr w:rsidR="00000000">
        <w:trPr>
          <w:cantSplit/>
        </w:trPr>
        <w:tc>
          <w:tcPr>
            <w:tcW w:w="24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</w:t>
            </w:r>
          </w:p>
        </w:tc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1.SI</w:t>
            </w:r>
          </w:p>
        </w:tc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2.NO</w:t>
            </w:r>
          </w:p>
        </w:tc>
        <w:tc>
          <w:tcPr>
            <w:tcW w:w="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NS/NC</w:t>
            </w: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Adolfo Rojo Montoya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Diva </w:t>
            </w:r>
            <w:proofErr w:type="spellStart"/>
            <w:r>
              <w:rPr>
                <w:sz w:val="18"/>
                <w:szCs w:val="18"/>
              </w:rPr>
              <w:t>Hadamira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Gastélum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Alfredo Villegas Arreola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autoSpaceDE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Manuel </w:t>
            </w:r>
            <w:proofErr w:type="spellStart"/>
            <w:r>
              <w:rPr>
                <w:sz w:val="18"/>
                <w:szCs w:val="18"/>
              </w:rPr>
              <w:t>Clouthier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BF3F06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F06" w:rsidRDefault="00BF3F0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Guadalupe </w:t>
            </w:r>
            <w:proofErr w:type="spellStart"/>
            <w:r>
              <w:rPr>
                <w:sz w:val="18"/>
                <w:szCs w:val="18"/>
              </w:rPr>
              <w:t>Carrizoza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Cháidez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F06" w:rsidRDefault="00BF3F0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3F06" w:rsidRDefault="00BF3F0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3F06" w:rsidRDefault="00BF3F06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Oscar Lara </w:t>
            </w:r>
            <w:proofErr w:type="spellStart"/>
            <w:r>
              <w:rPr>
                <w:sz w:val="18"/>
                <w:szCs w:val="18"/>
              </w:rPr>
              <w:t>Aréchiga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Francisco Salvador López Brito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Jesús Aguilar Padilla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Heriberto Galindo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Daniel Amador </w:t>
            </w:r>
            <w:proofErr w:type="spellStart"/>
            <w:r>
              <w:rPr>
                <w:color w:val="000000"/>
                <w:sz w:val="18"/>
                <w:szCs w:val="18"/>
              </w:rPr>
              <w:t>Gaxiola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Pablo Moreno Cota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  <w:tr w:rsidR="00000000">
        <w:trPr>
          <w:cantSplit/>
        </w:trPr>
        <w:tc>
          <w:tcPr>
            <w:tcW w:w="2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Aarón </w:t>
            </w:r>
            <w:proofErr w:type="spellStart"/>
            <w:r>
              <w:rPr>
                <w:color w:val="000000"/>
                <w:sz w:val="18"/>
                <w:szCs w:val="18"/>
              </w:rPr>
              <w:t>Irizar</w:t>
            </w:r>
            <w:proofErr w:type="spellEnd"/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3175B5">
            <w:pPr>
              <w:jc w:val="both"/>
              <w:rPr>
                <w:sz w:val="18"/>
                <w:szCs w:val="18"/>
              </w:rPr>
            </w:pPr>
          </w:p>
        </w:tc>
      </w:tr>
    </w:tbl>
    <w:p w:rsidR="00000000" w:rsidRDefault="003175B5">
      <w:pPr>
        <w:jc w:val="both"/>
        <w:rPr>
          <w:b/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8. Las personas que le mencionaré a continuación son los aspirantes del PAN a la senaduría del estado, ¿cuál de estas personas prefiere usted para que sea </w:t>
      </w:r>
      <w:r>
        <w:rPr>
          <w:b/>
          <w:sz w:val="18"/>
          <w:szCs w:val="18"/>
        </w:rPr>
        <w:t>el próximo senador del estado?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. Adolfo Rojo Montoya</w:t>
      </w:r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2</w:t>
      </w:r>
      <w:r w:rsidR="003175B5">
        <w:rPr>
          <w:sz w:val="18"/>
          <w:szCs w:val="18"/>
        </w:rPr>
        <w:t>.</w:t>
      </w:r>
      <w:r w:rsidR="003175B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Guadalupe </w:t>
      </w:r>
      <w:proofErr w:type="spellStart"/>
      <w:r>
        <w:rPr>
          <w:sz w:val="18"/>
          <w:szCs w:val="18"/>
        </w:rPr>
        <w:t>Carrizoza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Cháidez</w:t>
      </w:r>
      <w:proofErr w:type="spellEnd"/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3</w:t>
      </w:r>
      <w:r w:rsidR="003175B5">
        <w:rPr>
          <w:sz w:val="18"/>
          <w:szCs w:val="18"/>
        </w:rPr>
        <w:t>. Francisco Salvador López Brito</w:t>
      </w:r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4</w:t>
      </w:r>
      <w:r w:rsidR="003175B5">
        <w:rPr>
          <w:sz w:val="18"/>
          <w:szCs w:val="18"/>
        </w:rPr>
        <w:t>. Ninguno</w:t>
      </w:r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5</w:t>
      </w:r>
      <w:r w:rsidR="003175B5">
        <w:rPr>
          <w:sz w:val="18"/>
          <w:szCs w:val="18"/>
        </w:rPr>
        <w:t xml:space="preserve">. </w:t>
      </w:r>
      <w:proofErr w:type="spellStart"/>
      <w:r w:rsidR="003175B5">
        <w:rPr>
          <w:sz w:val="18"/>
          <w:szCs w:val="18"/>
        </w:rPr>
        <w:t>Ns</w:t>
      </w:r>
      <w:proofErr w:type="spellEnd"/>
      <w:r w:rsidR="003175B5">
        <w:rPr>
          <w:sz w:val="18"/>
          <w:szCs w:val="18"/>
        </w:rPr>
        <w:t>/</w:t>
      </w:r>
      <w:proofErr w:type="spellStart"/>
      <w:r w:rsidR="003175B5">
        <w:rPr>
          <w:sz w:val="18"/>
          <w:szCs w:val="18"/>
        </w:rPr>
        <w:t>Nc</w:t>
      </w:r>
      <w:proofErr w:type="spellEnd"/>
      <w:r w:rsidR="003175B5">
        <w:rPr>
          <w:sz w:val="18"/>
          <w:szCs w:val="18"/>
        </w:rPr>
        <w:tab/>
      </w:r>
      <w:r w:rsidR="003175B5">
        <w:rPr>
          <w:sz w:val="18"/>
          <w:szCs w:val="18"/>
        </w:rPr>
        <w:tab/>
      </w:r>
      <w:r w:rsidR="003175B5">
        <w:rPr>
          <w:sz w:val="18"/>
          <w:szCs w:val="18"/>
        </w:rPr>
        <w:tab/>
      </w:r>
      <w:r w:rsidR="003175B5">
        <w:rPr>
          <w:sz w:val="18"/>
          <w:szCs w:val="18"/>
        </w:rPr>
        <w:tab/>
      </w:r>
      <w:r w:rsidR="003175B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175B5">
        <w:rPr>
          <w:sz w:val="18"/>
          <w:szCs w:val="18"/>
        </w:rPr>
        <w:t>|_____|</w:t>
      </w:r>
    </w:p>
    <w:p w:rsidR="00000000" w:rsidRDefault="003175B5">
      <w:pPr>
        <w:jc w:val="both"/>
        <w:rPr>
          <w:b/>
          <w:sz w:val="16"/>
          <w:szCs w:val="16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9. Las personas que le mencionaré a continuación son los aspirantes del PRI a la senaduría del estado, ¿cuál de estas personas prefiere usted para que sea el próximo senador del estado?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Diva </w:t>
      </w:r>
      <w:proofErr w:type="spellStart"/>
      <w:r>
        <w:rPr>
          <w:sz w:val="18"/>
          <w:szCs w:val="18"/>
        </w:rPr>
        <w:t>Had</w:t>
      </w:r>
      <w:r>
        <w:rPr>
          <w:sz w:val="18"/>
          <w:szCs w:val="18"/>
        </w:rPr>
        <w:t>amira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Gastélum</w:t>
      </w:r>
      <w:proofErr w:type="spellEnd"/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2. Alfredo Villegas Arreola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Óscar Lara </w:t>
      </w:r>
      <w:proofErr w:type="spellStart"/>
      <w:r>
        <w:rPr>
          <w:sz w:val="18"/>
          <w:szCs w:val="18"/>
        </w:rPr>
        <w:t>Aréchiga</w:t>
      </w:r>
      <w:proofErr w:type="spellEnd"/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4</w:t>
      </w:r>
      <w:r w:rsidR="003175B5">
        <w:rPr>
          <w:sz w:val="18"/>
          <w:szCs w:val="18"/>
        </w:rPr>
        <w:t>. Jesús Aguilar Padilla</w:t>
      </w:r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5</w:t>
      </w:r>
      <w:r w:rsidR="003175B5">
        <w:rPr>
          <w:sz w:val="18"/>
          <w:szCs w:val="18"/>
        </w:rPr>
        <w:t xml:space="preserve">. </w:t>
      </w:r>
      <w:r w:rsidR="003175B5">
        <w:rPr>
          <w:sz w:val="18"/>
          <w:szCs w:val="18"/>
        </w:rPr>
        <w:t xml:space="preserve"> Heriberto Galindo </w:t>
      </w:r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3175B5">
        <w:rPr>
          <w:sz w:val="18"/>
          <w:szCs w:val="18"/>
        </w:rPr>
        <w:t xml:space="preserve">. Daniel Amador </w:t>
      </w:r>
      <w:proofErr w:type="spellStart"/>
      <w:r w:rsidR="003175B5">
        <w:rPr>
          <w:sz w:val="18"/>
          <w:szCs w:val="18"/>
        </w:rPr>
        <w:t>Gaxiola</w:t>
      </w:r>
      <w:proofErr w:type="spellEnd"/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3175B5">
        <w:rPr>
          <w:sz w:val="18"/>
          <w:szCs w:val="18"/>
        </w:rPr>
        <w:t>. Pablo Moreno Cota</w:t>
      </w:r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3175B5">
        <w:rPr>
          <w:sz w:val="18"/>
          <w:szCs w:val="18"/>
        </w:rPr>
        <w:t xml:space="preserve">. Aarón </w:t>
      </w:r>
      <w:proofErr w:type="spellStart"/>
      <w:r w:rsidR="003175B5">
        <w:rPr>
          <w:sz w:val="18"/>
          <w:szCs w:val="18"/>
        </w:rPr>
        <w:t>Irizar</w:t>
      </w:r>
      <w:proofErr w:type="spellEnd"/>
    </w:p>
    <w:p w:rsidR="00000000" w:rsidRDefault="00BF3F06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3175B5">
        <w:rPr>
          <w:sz w:val="18"/>
          <w:szCs w:val="18"/>
        </w:rPr>
        <w:t>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1</w:t>
      </w:r>
      <w:r w:rsidR="00BF3F06">
        <w:rPr>
          <w:sz w:val="18"/>
          <w:szCs w:val="18"/>
        </w:rPr>
        <w:t>0</w:t>
      </w:r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10.</w:t>
      </w:r>
      <w:r>
        <w:rPr>
          <w:b/>
          <w:bCs/>
          <w:sz w:val="18"/>
          <w:szCs w:val="18"/>
        </w:rPr>
        <w:t xml:space="preserve"> Si hoy fueran las elecciones para senador del estado, ¿por cuál partido votaría usted?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1. PRI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2. PAN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3. PRD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4. OTRO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11. Si hoy</w:t>
      </w:r>
      <w:r>
        <w:rPr>
          <w:b/>
          <w:sz w:val="18"/>
          <w:szCs w:val="18"/>
        </w:rPr>
        <w:t xml:space="preserve"> fueran las elecciones para presidente de la República y los candidatos fueran (mencionar nombres), ¿por quién votaría?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Enrique Peña Nieto, </w:t>
      </w:r>
      <w:r>
        <w:rPr>
          <w:b/>
          <w:bCs/>
          <w:sz w:val="18"/>
          <w:szCs w:val="18"/>
        </w:rPr>
        <w:t>PRI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Andrés Manuel López Obrador, </w:t>
      </w:r>
      <w:r>
        <w:rPr>
          <w:b/>
          <w:bCs/>
          <w:sz w:val="18"/>
          <w:szCs w:val="18"/>
        </w:rPr>
        <w:t>PRD</w:t>
      </w:r>
      <w:proofErr w:type="gramStart"/>
      <w:r>
        <w:rPr>
          <w:b/>
          <w:bCs/>
          <w:sz w:val="18"/>
          <w:szCs w:val="18"/>
        </w:rPr>
        <w:t>,PT</w:t>
      </w:r>
      <w:proofErr w:type="gramEnd"/>
      <w:r>
        <w:rPr>
          <w:b/>
          <w:bCs/>
          <w:sz w:val="18"/>
          <w:szCs w:val="18"/>
        </w:rPr>
        <w:t xml:space="preserve"> y Convergencia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proofErr w:type="gramStart"/>
      <w:r>
        <w:rPr>
          <w:sz w:val="18"/>
          <w:szCs w:val="18"/>
        </w:rPr>
        <w:t>3.Josefina</w:t>
      </w:r>
      <w:proofErr w:type="gramEnd"/>
      <w:r>
        <w:rPr>
          <w:sz w:val="18"/>
          <w:szCs w:val="18"/>
        </w:rPr>
        <w:t xml:space="preserve"> Vázquez Mota, </w:t>
      </w:r>
      <w:r>
        <w:rPr>
          <w:b/>
          <w:bCs/>
          <w:sz w:val="18"/>
          <w:szCs w:val="18"/>
        </w:rPr>
        <w:t>PAN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4. Santiago Creel,</w:t>
      </w:r>
      <w:r>
        <w:rPr>
          <w:b/>
          <w:bCs/>
          <w:sz w:val="18"/>
          <w:szCs w:val="18"/>
        </w:rPr>
        <w:t xml:space="preserve"> PAN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proofErr w:type="gramStart"/>
      <w:r>
        <w:rPr>
          <w:sz w:val="18"/>
          <w:szCs w:val="18"/>
        </w:rPr>
        <w:t>5.E</w:t>
      </w:r>
      <w:r>
        <w:rPr>
          <w:sz w:val="18"/>
          <w:szCs w:val="18"/>
        </w:rPr>
        <w:t>rnesto</w:t>
      </w:r>
      <w:proofErr w:type="gramEnd"/>
      <w:r>
        <w:rPr>
          <w:sz w:val="18"/>
          <w:szCs w:val="18"/>
        </w:rPr>
        <w:t xml:space="preserve"> Cordero, </w:t>
      </w:r>
      <w:r>
        <w:rPr>
          <w:b/>
          <w:bCs/>
          <w:sz w:val="18"/>
          <w:szCs w:val="18"/>
        </w:rPr>
        <w:t>PAN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6.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7.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12 Si hoy fueran las elecciones para presidente de la República y los candidatos fueran (mencionar nombres), ¿por quién votaría?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Enrique Peña Nieto, </w:t>
      </w:r>
      <w:r>
        <w:rPr>
          <w:b/>
          <w:bCs/>
          <w:sz w:val="18"/>
          <w:szCs w:val="18"/>
        </w:rPr>
        <w:t>PRI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Josefina Vázquez Mota, </w:t>
      </w:r>
      <w:r>
        <w:rPr>
          <w:b/>
          <w:bCs/>
          <w:sz w:val="18"/>
          <w:szCs w:val="18"/>
        </w:rPr>
        <w:t>PAN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3. Andrés Manuel</w:t>
      </w:r>
      <w:r>
        <w:rPr>
          <w:sz w:val="18"/>
          <w:szCs w:val="18"/>
        </w:rPr>
        <w:t xml:space="preserve"> López Obrador, </w:t>
      </w:r>
      <w:r>
        <w:rPr>
          <w:b/>
          <w:bCs/>
          <w:sz w:val="18"/>
          <w:szCs w:val="18"/>
        </w:rPr>
        <w:t>PRD</w:t>
      </w:r>
      <w:proofErr w:type="gramStart"/>
      <w:r>
        <w:rPr>
          <w:b/>
          <w:bCs/>
          <w:sz w:val="18"/>
          <w:szCs w:val="18"/>
        </w:rPr>
        <w:t>,PT</w:t>
      </w:r>
      <w:proofErr w:type="gramEnd"/>
      <w:r>
        <w:rPr>
          <w:b/>
          <w:bCs/>
          <w:sz w:val="18"/>
          <w:szCs w:val="18"/>
        </w:rPr>
        <w:t xml:space="preserve"> y Convergencia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</w:p>
    <w:p w:rsidR="00000000" w:rsidRDefault="003175B5">
      <w:pPr>
        <w:jc w:val="both"/>
        <w:rPr>
          <w:sz w:val="16"/>
          <w:szCs w:val="16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13 Si hoy fueran las elecciones para presidente de la República y los candidatos fueran (mencionar nombres), ¿por quién votaría?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Enrique Peña Nieto, </w:t>
      </w:r>
      <w:r>
        <w:rPr>
          <w:b/>
          <w:bCs/>
          <w:sz w:val="18"/>
          <w:szCs w:val="18"/>
        </w:rPr>
        <w:t>PRI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Santiago Creel, </w:t>
      </w:r>
      <w:r>
        <w:rPr>
          <w:b/>
          <w:bCs/>
          <w:sz w:val="18"/>
          <w:szCs w:val="18"/>
        </w:rPr>
        <w:t>PAN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3. An</w:t>
      </w:r>
      <w:r>
        <w:rPr>
          <w:sz w:val="18"/>
          <w:szCs w:val="18"/>
        </w:rPr>
        <w:t xml:space="preserve">drés Manuel López Obrador, </w:t>
      </w:r>
      <w:r>
        <w:rPr>
          <w:b/>
          <w:bCs/>
          <w:sz w:val="18"/>
          <w:szCs w:val="18"/>
        </w:rPr>
        <w:t>PRD</w:t>
      </w:r>
      <w:proofErr w:type="gramStart"/>
      <w:r>
        <w:rPr>
          <w:b/>
          <w:bCs/>
          <w:sz w:val="18"/>
          <w:szCs w:val="18"/>
        </w:rPr>
        <w:t>,PT</w:t>
      </w:r>
      <w:proofErr w:type="gramEnd"/>
      <w:r>
        <w:rPr>
          <w:b/>
          <w:bCs/>
          <w:sz w:val="18"/>
          <w:szCs w:val="18"/>
        </w:rPr>
        <w:t xml:space="preserve"> y Convergencia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4.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  <w:r>
        <w:rPr>
          <w:sz w:val="18"/>
          <w:szCs w:val="18"/>
        </w:rPr>
        <w:tab/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14 Si hoy fueran las elecciones para presidente de la República y los candidatos fueran (mencionar nombres), ¿por quién votaría?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Enrique Peña Nieto, </w:t>
      </w:r>
      <w:r>
        <w:rPr>
          <w:b/>
          <w:bCs/>
          <w:sz w:val="18"/>
          <w:szCs w:val="18"/>
        </w:rPr>
        <w:t>PRI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2. Ernesto Cord</w:t>
      </w:r>
      <w:r>
        <w:rPr>
          <w:sz w:val="18"/>
          <w:szCs w:val="18"/>
        </w:rPr>
        <w:t xml:space="preserve">ero, </w:t>
      </w:r>
      <w:r>
        <w:rPr>
          <w:b/>
          <w:bCs/>
          <w:sz w:val="18"/>
          <w:szCs w:val="18"/>
        </w:rPr>
        <w:t>PAN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3. Andrés Manuel López Obrador, </w:t>
      </w:r>
      <w:r>
        <w:rPr>
          <w:b/>
          <w:bCs/>
          <w:sz w:val="18"/>
          <w:szCs w:val="18"/>
        </w:rPr>
        <w:t>PRD</w:t>
      </w:r>
      <w:proofErr w:type="gramStart"/>
      <w:r>
        <w:rPr>
          <w:b/>
          <w:bCs/>
          <w:sz w:val="18"/>
          <w:szCs w:val="18"/>
        </w:rPr>
        <w:t>,PT</w:t>
      </w:r>
      <w:proofErr w:type="gramEnd"/>
      <w:r>
        <w:rPr>
          <w:b/>
          <w:bCs/>
          <w:sz w:val="18"/>
          <w:szCs w:val="18"/>
        </w:rPr>
        <w:t xml:space="preserve"> y Convergencia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4.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</w:p>
    <w:p w:rsidR="00000000" w:rsidRDefault="003175B5">
      <w:pPr>
        <w:jc w:val="both"/>
        <w:rPr>
          <w:b/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15 Si hoy fueran las elecciones para presidente de la República y los candidatos fueran (mencionar nombres), ¿por quién votaría?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1. Manlio Fabio </w:t>
      </w:r>
      <w:proofErr w:type="spellStart"/>
      <w:r>
        <w:rPr>
          <w:sz w:val="18"/>
          <w:szCs w:val="18"/>
        </w:rPr>
        <w:t>Beltrones</w:t>
      </w:r>
      <w:proofErr w:type="spellEnd"/>
      <w:r>
        <w:rPr>
          <w:sz w:val="18"/>
          <w:szCs w:val="18"/>
        </w:rPr>
        <w:t xml:space="preserve">, </w:t>
      </w:r>
      <w:r>
        <w:rPr>
          <w:b/>
          <w:bCs/>
          <w:sz w:val="18"/>
          <w:szCs w:val="18"/>
        </w:rPr>
        <w:t>PRI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2. Josefina Vázquez Mota, </w:t>
      </w:r>
      <w:r>
        <w:rPr>
          <w:b/>
          <w:bCs/>
          <w:sz w:val="18"/>
          <w:szCs w:val="18"/>
        </w:rPr>
        <w:t>PAN</w:t>
      </w:r>
    </w:p>
    <w:p w:rsidR="00000000" w:rsidRDefault="003175B5"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3. Andrés Manuel López Obrador, </w:t>
      </w:r>
      <w:r>
        <w:rPr>
          <w:b/>
          <w:bCs/>
          <w:sz w:val="18"/>
          <w:szCs w:val="18"/>
        </w:rPr>
        <w:t>PRD</w:t>
      </w:r>
      <w:proofErr w:type="gramStart"/>
      <w:r>
        <w:rPr>
          <w:b/>
          <w:bCs/>
          <w:sz w:val="18"/>
          <w:szCs w:val="18"/>
        </w:rPr>
        <w:t>,PT</w:t>
      </w:r>
      <w:proofErr w:type="gramEnd"/>
      <w:r>
        <w:rPr>
          <w:b/>
          <w:bCs/>
          <w:sz w:val="18"/>
          <w:szCs w:val="18"/>
        </w:rPr>
        <w:t xml:space="preserve"> y Convergencia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4. Ninguno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|_____|</w:t>
      </w:r>
    </w:p>
    <w:p w:rsidR="00000000" w:rsidRDefault="003175B5">
      <w:pPr>
        <w:jc w:val="both"/>
        <w:rPr>
          <w:b/>
          <w:sz w:val="18"/>
          <w:szCs w:val="18"/>
        </w:rPr>
      </w:pPr>
    </w:p>
    <w:p w:rsidR="00000000" w:rsidRDefault="003175B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16. Si hoy fueran las elecciones para presidente de la república, ¿por cuál partido  votaría?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1. PRI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2. PAN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3. PRD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>4. OTRO</w:t>
      </w:r>
    </w:p>
    <w:p w:rsidR="00000000" w:rsidRDefault="003175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proofErr w:type="spellStart"/>
      <w:r>
        <w:rPr>
          <w:sz w:val="18"/>
          <w:szCs w:val="18"/>
        </w:rPr>
        <w:t>Ns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Nc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>|_____|</w:t>
      </w:r>
    </w:p>
    <w:p w:rsidR="00000000" w:rsidRDefault="003175B5">
      <w:pPr>
        <w:jc w:val="both"/>
        <w:rPr>
          <w:sz w:val="16"/>
          <w:szCs w:val="16"/>
        </w:rPr>
      </w:pPr>
    </w:p>
    <w:p w:rsidR="00000000" w:rsidRDefault="003175B5">
      <w:pPr>
        <w:jc w:val="both"/>
        <w:rPr>
          <w:b/>
          <w:sz w:val="16"/>
          <w:szCs w:val="16"/>
        </w:rPr>
      </w:pPr>
    </w:p>
    <w:p w:rsidR="00000000" w:rsidRDefault="003175B5">
      <w:pPr>
        <w:numPr>
          <w:ilvl w:val="0"/>
          <w:numId w:val="4"/>
        </w:numPr>
        <w:tabs>
          <w:tab w:val="left" w:pos="360"/>
        </w:tabs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GÉNERO(NO PREGUNTAR, SÓLO ANOTAR):</w:t>
      </w:r>
    </w:p>
    <w:p w:rsidR="00000000" w:rsidRDefault="003175B5">
      <w:pPr>
        <w:numPr>
          <w:ilvl w:val="0"/>
          <w:numId w:val="2"/>
        </w:numPr>
        <w:tabs>
          <w:tab w:val="left" w:pos="1080"/>
        </w:tabs>
        <w:jc w:val="both"/>
        <w:rPr>
          <w:sz w:val="16"/>
          <w:szCs w:val="16"/>
        </w:rPr>
      </w:pPr>
      <w:r>
        <w:rPr>
          <w:sz w:val="16"/>
          <w:szCs w:val="16"/>
        </w:rPr>
        <w:t>Masculino</w:t>
      </w:r>
      <w:r>
        <w:rPr>
          <w:sz w:val="16"/>
          <w:szCs w:val="16"/>
        </w:rPr>
        <w:tab/>
      </w:r>
    </w:p>
    <w:p w:rsidR="00000000" w:rsidRDefault="003175B5">
      <w:pPr>
        <w:numPr>
          <w:ilvl w:val="0"/>
          <w:numId w:val="2"/>
        </w:numPr>
        <w:tabs>
          <w:tab w:val="left" w:pos="108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Femenino                            </w:t>
      </w:r>
      <w:r>
        <w:rPr>
          <w:sz w:val="16"/>
          <w:szCs w:val="16"/>
        </w:rPr>
        <w:tab/>
        <w:t xml:space="preserve">                 |_____|</w:t>
      </w:r>
    </w:p>
    <w:p w:rsidR="00000000" w:rsidRDefault="003175B5">
      <w:pPr>
        <w:jc w:val="both"/>
        <w:rPr>
          <w:sz w:val="16"/>
          <w:szCs w:val="16"/>
        </w:rPr>
      </w:pPr>
    </w:p>
    <w:p w:rsidR="00000000" w:rsidRDefault="003175B5">
      <w:pPr>
        <w:jc w:val="both"/>
        <w:rPr>
          <w:sz w:val="16"/>
          <w:szCs w:val="16"/>
        </w:rPr>
      </w:pPr>
    </w:p>
    <w:p w:rsidR="00000000" w:rsidRDefault="003175B5">
      <w:pPr>
        <w:jc w:val="both"/>
        <w:rPr>
          <w:sz w:val="16"/>
          <w:szCs w:val="16"/>
        </w:rPr>
      </w:pPr>
    </w:p>
    <w:p w:rsidR="00000000" w:rsidRDefault="003175B5">
      <w:pPr>
        <w:jc w:val="both"/>
        <w:rPr>
          <w:b/>
          <w:sz w:val="16"/>
          <w:szCs w:val="16"/>
        </w:rPr>
      </w:pPr>
    </w:p>
    <w:p w:rsidR="00000000" w:rsidRDefault="003175B5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B) EDAD: </w:t>
      </w:r>
      <w:r>
        <w:rPr>
          <w:sz w:val="16"/>
          <w:szCs w:val="16"/>
        </w:rPr>
        <w:t>¿Me podría decir su edad?</w:t>
      </w:r>
    </w:p>
    <w:p w:rsidR="00000000" w:rsidRDefault="003175B5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1) 18 a 29 años</w:t>
      </w:r>
      <w:r>
        <w:rPr>
          <w:sz w:val="16"/>
          <w:szCs w:val="16"/>
        </w:rPr>
        <w:tab/>
      </w:r>
    </w:p>
    <w:p w:rsidR="00000000" w:rsidRDefault="003175B5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2) 30 a 49 años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3) 50 o más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proofErr w:type="gramStart"/>
      <w:r>
        <w:rPr>
          <w:sz w:val="16"/>
          <w:szCs w:val="16"/>
        </w:rPr>
        <w:t>4)No</w:t>
      </w:r>
      <w:proofErr w:type="gramEnd"/>
      <w:r>
        <w:rPr>
          <w:sz w:val="16"/>
          <w:szCs w:val="16"/>
        </w:rPr>
        <w:t xml:space="preserve"> contestó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 xml:space="preserve">             |_____|</w:t>
      </w: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jc w:val="both"/>
        <w:rPr>
          <w:b/>
          <w:sz w:val="16"/>
          <w:szCs w:val="16"/>
        </w:rPr>
      </w:pPr>
    </w:p>
    <w:p w:rsidR="00000000" w:rsidRDefault="003175B5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C) ESCOLARIDAD</w:t>
      </w:r>
      <w:r>
        <w:rPr>
          <w:sz w:val="16"/>
          <w:szCs w:val="16"/>
        </w:rPr>
        <w:t>: ¿Hasta qué año estudió usted?</w:t>
      </w:r>
    </w:p>
    <w:p w:rsidR="00000000" w:rsidRDefault="003175B5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1) Nada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00000" w:rsidRDefault="003175B5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2) Primaria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00000" w:rsidRDefault="003175B5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3) Secundaria/Técnica</w:t>
      </w:r>
      <w:r>
        <w:rPr>
          <w:sz w:val="16"/>
          <w:szCs w:val="16"/>
        </w:rPr>
        <w:tab/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4) Preparatoria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5) Universidad/Más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6) No contestó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|_____|</w:t>
      </w: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ind w:firstLine="720"/>
        <w:jc w:val="both"/>
        <w:rPr>
          <w:b/>
          <w:bCs/>
          <w:sz w:val="16"/>
          <w:szCs w:val="16"/>
        </w:rPr>
      </w:pPr>
    </w:p>
    <w:p w:rsidR="00000000" w:rsidRDefault="003175B5">
      <w:pPr>
        <w:ind w:firstLine="72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D) OCUPACION: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1) Em</w:t>
      </w:r>
      <w:r>
        <w:rPr>
          <w:sz w:val="16"/>
          <w:szCs w:val="16"/>
        </w:rPr>
        <w:t>pleado sector privado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2) Empleado sector público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3) Profesionista </w:t>
      </w:r>
      <w:proofErr w:type="spellStart"/>
      <w:r>
        <w:rPr>
          <w:sz w:val="16"/>
          <w:szCs w:val="16"/>
        </w:rPr>
        <w:t>independiete</w:t>
      </w:r>
      <w:proofErr w:type="spellEnd"/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4) Ama de casa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5) Estudiante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6) Desempleado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7) Jubilado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8) Pensionado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9) Negocio Propio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10) Otro</w:t>
      </w:r>
    </w:p>
    <w:p w:rsidR="00000000" w:rsidRDefault="003175B5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11) No contesto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|_____|</w:t>
      </w:r>
    </w:p>
    <w:p w:rsidR="00000000" w:rsidRDefault="003175B5">
      <w:pPr>
        <w:ind w:firstLine="720"/>
        <w:jc w:val="both"/>
        <w:rPr>
          <w:sz w:val="16"/>
          <w:szCs w:val="16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jc w:val="both"/>
        <w:rPr>
          <w:sz w:val="18"/>
          <w:szCs w:val="18"/>
        </w:rPr>
      </w:pPr>
    </w:p>
    <w:p w:rsidR="00000000" w:rsidRDefault="003175B5">
      <w:pPr>
        <w:spacing w:line="480" w:lineRule="auto"/>
        <w:jc w:val="both"/>
      </w:pPr>
      <w:r>
        <w:rPr>
          <w:b/>
          <w:sz w:val="16"/>
          <w:szCs w:val="16"/>
        </w:rPr>
        <w:t>LOCALIDAD</w:t>
      </w:r>
      <w:proofErr w:type="gramStart"/>
      <w:r>
        <w:rPr>
          <w:b/>
          <w:sz w:val="16"/>
          <w:szCs w:val="16"/>
        </w:rPr>
        <w:t>:</w:t>
      </w:r>
      <w:r>
        <w:t>_</w:t>
      </w:r>
      <w:proofErr w:type="gramEnd"/>
      <w:r>
        <w:t>_________________</w:t>
      </w:r>
    </w:p>
    <w:p w:rsidR="00000000" w:rsidRDefault="003175B5">
      <w:pPr>
        <w:spacing w:line="48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CALLE</w:t>
      </w:r>
      <w:proofErr w:type="gramStart"/>
      <w:r>
        <w:rPr>
          <w:b/>
          <w:sz w:val="16"/>
          <w:szCs w:val="16"/>
        </w:rPr>
        <w:t>:_</w:t>
      </w:r>
      <w:proofErr w:type="gramEnd"/>
      <w:r>
        <w:rPr>
          <w:b/>
          <w:sz w:val="16"/>
          <w:szCs w:val="16"/>
        </w:rPr>
        <w:t>________________________________</w:t>
      </w:r>
    </w:p>
    <w:p w:rsidR="00000000" w:rsidRDefault="003175B5">
      <w:pPr>
        <w:pStyle w:val="Ttulo2"/>
        <w:rPr>
          <w:sz w:val="16"/>
          <w:szCs w:val="16"/>
        </w:rPr>
      </w:pPr>
      <w:r>
        <w:rPr>
          <w:sz w:val="16"/>
          <w:szCs w:val="16"/>
        </w:rPr>
        <w:t>NÚMERO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</w:t>
      </w:r>
    </w:p>
    <w:p w:rsidR="00000000" w:rsidRDefault="003175B5">
      <w:pPr>
        <w:spacing w:line="48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ENCUESTADOR</w:t>
      </w:r>
      <w:proofErr w:type="gramStart"/>
      <w:r>
        <w:rPr>
          <w:b/>
          <w:sz w:val="16"/>
          <w:szCs w:val="16"/>
        </w:rPr>
        <w:t>:_</w:t>
      </w:r>
      <w:proofErr w:type="gramEnd"/>
      <w:r>
        <w:rPr>
          <w:b/>
          <w:sz w:val="16"/>
          <w:szCs w:val="16"/>
        </w:rPr>
        <w:t xml:space="preserve">______________________ </w:t>
      </w:r>
    </w:p>
    <w:p w:rsidR="00000000" w:rsidRDefault="003175B5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FECHA</w:t>
      </w:r>
      <w:proofErr w:type="gramStart"/>
      <w:r>
        <w:rPr>
          <w:b/>
          <w:sz w:val="16"/>
          <w:szCs w:val="16"/>
        </w:rPr>
        <w:t>:_</w:t>
      </w:r>
      <w:proofErr w:type="gramEnd"/>
      <w:r>
        <w:rPr>
          <w:b/>
          <w:sz w:val="16"/>
          <w:szCs w:val="16"/>
        </w:rPr>
        <w:t>_________________________</w:t>
      </w:r>
    </w:p>
    <w:p w:rsidR="00000000" w:rsidRDefault="003175B5">
      <w:pPr>
        <w:jc w:val="both"/>
        <w:rPr>
          <w:b/>
          <w:sz w:val="16"/>
          <w:szCs w:val="16"/>
        </w:rPr>
      </w:pPr>
    </w:p>
    <w:p w:rsidR="00000000" w:rsidRDefault="003175B5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HORA  </w:t>
      </w:r>
      <w:r>
        <w:rPr>
          <w:b/>
          <w:sz w:val="16"/>
          <w:szCs w:val="16"/>
        </w:rPr>
        <w:softHyphen/>
        <w:t xml:space="preserve"> TERMINO______________</w:t>
      </w:r>
    </w:p>
    <w:p w:rsidR="00000000" w:rsidRDefault="003175B5">
      <w:pPr>
        <w:ind w:left="360"/>
        <w:jc w:val="both"/>
        <w:rPr>
          <w:sz w:val="16"/>
          <w:szCs w:val="16"/>
        </w:rPr>
      </w:pPr>
    </w:p>
    <w:p w:rsidR="003175B5" w:rsidRDefault="003175B5">
      <w:pPr>
        <w:ind w:firstLine="720"/>
        <w:jc w:val="both"/>
        <w:rPr>
          <w:sz w:val="18"/>
          <w:szCs w:val="18"/>
        </w:rPr>
      </w:pPr>
    </w:p>
    <w:sectPr w:rsidR="003175B5">
      <w:pgSz w:w="11906" w:h="16838"/>
      <w:pgMar w:top="993" w:right="641" w:bottom="851" w:left="708" w:header="720" w:footer="720" w:gutter="0"/>
      <w:cols w:num="2" w:space="354" w:equalWidth="0">
        <w:col w:w="5283" w:space="354"/>
        <w:col w:w="4918"/>
      </w:cols>
      <w:docGrid w:linePitch="36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85C89"/>
    <w:rsid w:val="000D4926"/>
    <w:rsid w:val="003175B5"/>
    <w:rsid w:val="00585C89"/>
    <w:rsid w:val="008A2D83"/>
    <w:rsid w:val="00BF3F06"/>
    <w:rsid w:val="00C221C1"/>
    <w:rsid w:val="00F55AFF"/>
    <w:rsid w:val="00FA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spacing w:line="240" w:lineRule="atLeast"/>
      <w:jc w:val="center"/>
      <w:outlineLvl w:val="3"/>
    </w:pPr>
    <w:rPr>
      <w:b/>
      <w:sz w:val="16"/>
    </w:rPr>
  </w:style>
  <w:style w:type="character" w:default="1" w:styleId="Fuentedeprrafopredeter">
    <w:name w:val="Default Paragraph Font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aracteresdenotaalpie">
    <w:name w:val="Caracteres de nota al pie"/>
  </w:style>
  <w:style w:type="character" w:customStyle="1" w:styleId="Smbolosdenumeracin">
    <w:name w:val="Símbolos de numeración"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character" w:customStyle="1" w:styleId="Caracteresdenotafinal">
    <w:name w:val="Caracteres de nota final"/>
  </w:style>
  <w:style w:type="character" w:customStyle="1" w:styleId="WW8Num7z0">
    <w:name w:val="WW8Num7z0"/>
    <w:rPr>
      <w:b/>
    </w:rPr>
  </w:style>
  <w:style w:type="character" w:customStyle="1" w:styleId="WW-Absatz-Standardschriftart">
    <w:name w:val="WW-Absatz-Standardschriftart"/>
  </w:style>
  <w:style w:type="character" w:customStyle="1" w:styleId="WW-WW8Num7z0">
    <w:name w:val="WW-WW8Num7z0"/>
    <w:rPr>
      <w:b/>
    </w:rPr>
  </w:style>
  <w:style w:type="character" w:customStyle="1" w:styleId="WW-Absatz-Standardschriftart1">
    <w:name w:val="WW-Absatz-Standardschriftart1"/>
  </w:style>
  <w:style w:type="character" w:customStyle="1" w:styleId="WW8Num8z0">
    <w:name w:val="WW8Num8z0"/>
    <w:rPr>
      <w:b/>
    </w:rPr>
  </w:style>
  <w:style w:type="character" w:customStyle="1" w:styleId="WW-Absatz-Standardschriftart11">
    <w:name w:val="WW-Absatz-Standardschriftart11"/>
  </w:style>
  <w:style w:type="character" w:customStyle="1" w:styleId="WW-WW8Num8z0">
    <w:name w:val="WW-WW8Num8z0"/>
    <w:rPr>
      <w:b/>
    </w:rPr>
  </w:style>
  <w:style w:type="character" w:customStyle="1" w:styleId="WW-Absatz-Standardschriftart111">
    <w:name w:val="WW-Absatz-Standardschriftart111"/>
  </w:style>
  <w:style w:type="character" w:customStyle="1" w:styleId="WW-WW8Num8z01">
    <w:name w:val="WW-WW8Num8z01"/>
    <w:rPr>
      <w:b/>
    </w:rPr>
  </w:style>
  <w:style w:type="character" w:customStyle="1" w:styleId="WW-Absatz-Standardschriftart1111">
    <w:name w:val="WW-Absatz-Standardschriftart1111"/>
  </w:style>
  <w:style w:type="character" w:customStyle="1" w:styleId="WW-WW8Num8z011">
    <w:name w:val="WW-WW8Num8z011"/>
    <w:rPr>
      <w:b/>
    </w:rPr>
  </w:style>
  <w:style w:type="character" w:customStyle="1" w:styleId="WW-Absatz-Standardschriftart11111">
    <w:name w:val="WW-Absatz-Standardschriftart11111"/>
  </w:style>
  <w:style w:type="character" w:customStyle="1" w:styleId="WW-WW8Num8z0111">
    <w:name w:val="WW-WW8Num8z0111"/>
    <w:rPr>
      <w:b/>
    </w:rPr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Symbol" w:hAnsi="Symbol"/>
    </w:rPr>
  </w:style>
  <w:style w:type="character" w:customStyle="1" w:styleId="WW-WW8Num7z01">
    <w:name w:val="WW-WW8Num7z01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0z0">
    <w:name w:val="WW8Num20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-Fuentedeprrafopredeter">
    <w:name w:val="WW-Fuente de párrafo predeter."/>
  </w:style>
  <w:style w:type="character" w:customStyle="1" w:styleId="WW-Vietas">
    <w:name w:val="WW-Viñetas"/>
    <w:rPr>
      <w:rFonts w:ascii="StarSymbol" w:eastAsia="StarSymbol" w:hAnsi="StarSymbol" w:cs="StarSymbol"/>
      <w:sz w:val="18"/>
      <w:szCs w:val="18"/>
    </w:rPr>
  </w:style>
  <w:style w:type="character" w:customStyle="1" w:styleId="WW-Vietas1">
    <w:name w:val="WW-Viñetas1"/>
    <w:rPr>
      <w:rFonts w:ascii="StarSymbol" w:eastAsia="StarSymbol" w:hAnsi="StarSymbol" w:cs="StarSymbol"/>
      <w:sz w:val="18"/>
      <w:szCs w:val="18"/>
    </w:rPr>
  </w:style>
  <w:style w:type="character" w:customStyle="1" w:styleId="WW-Vietas11">
    <w:name w:val="WW-Viñetas11"/>
    <w:rPr>
      <w:rFonts w:ascii="StarSymbol" w:eastAsia="StarSymbol" w:hAnsi="StarSymbol" w:cs="StarSymbol"/>
      <w:sz w:val="18"/>
      <w:szCs w:val="18"/>
    </w:rPr>
  </w:style>
  <w:style w:type="character" w:customStyle="1" w:styleId="WW-Vietas111">
    <w:name w:val="WW-Viñetas111"/>
    <w:rPr>
      <w:rFonts w:ascii="StarSymbol" w:eastAsia="StarSymbol" w:hAnsi="StarSymbol" w:cs="StarSymbol"/>
      <w:sz w:val="18"/>
      <w:szCs w:val="18"/>
    </w:rPr>
  </w:style>
  <w:style w:type="character" w:customStyle="1" w:styleId="WW-Vietas1111">
    <w:name w:val="WW-Viñetas1111"/>
    <w:rPr>
      <w:rFonts w:ascii="StarSymbol" w:eastAsia="StarSymbol" w:hAnsi="StarSymbol" w:cs="StarSymbol"/>
      <w:sz w:val="18"/>
      <w:szCs w:val="18"/>
    </w:rPr>
  </w:style>
  <w:style w:type="character" w:customStyle="1" w:styleId="WW-Vietas11111">
    <w:name w:val="WW-Viñetas11111"/>
    <w:rPr>
      <w:rFonts w:ascii="StarSymbol" w:eastAsia="StarSymbol" w:hAnsi="StarSymbol" w:cs="StarSymbol"/>
      <w:sz w:val="18"/>
      <w:szCs w:val="18"/>
    </w:rPr>
  </w:style>
  <w:style w:type="character" w:customStyle="1" w:styleId="WW-Vietas111111">
    <w:name w:val="WW-Viñetas111111"/>
    <w:rPr>
      <w:rFonts w:ascii="StarSymbol" w:eastAsia="StarSymbol" w:hAnsi="StarSymbol" w:cs="StarSymbol"/>
      <w:sz w:val="18"/>
      <w:szCs w:val="18"/>
    </w:rPr>
  </w:style>
  <w:style w:type="character" w:customStyle="1" w:styleId="WW-Carcterdenumeracin">
    <w:name w:val="WW-Carácter de numeración"/>
  </w:style>
  <w:style w:type="character" w:customStyle="1" w:styleId="WW-Carcterdenumeracin1">
    <w:name w:val="WW-Carácter de numeración1"/>
  </w:style>
  <w:style w:type="character" w:customStyle="1" w:styleId="WW-Carcterdenumeracin11">
    <w:name w:val="WW-Carácter de numeración11"/>
  </w:style>
  <w:style w:type="character" w:customStyle="1" w:styleId="WW-Carcterdenumeracin111">
    <w:name w:val="WW-Carácter de numeración111"/>
  </w:style>
  <w:style w:type="character" w:customStyle="1" w:styleId="WW-Carcterdenumeracin1111">
    <w:name w:val="WW-Carácter de numeración1111"/>
  </w:style>
  <w:style w:type="character" w:customStyle="1" w:styleId="WW-Carcterdenumeracin11111">
    <w:name w:val="WW-Carácter de numeración11111"/>
  </w:style>
  <w:style w:type="character" w:customStyle="1" w:styleId="WW-Carcterdenumeracin111111">
    <w:name w:val="WW-Carácter de numeración111111"/>
  </w:style>
  <w:style w:type="paragraph" w:styleId="Textoindependiente">
    <w:name w:val="Body Text"/>
    <w:basedOn w:val="Normal"/>
    <w:pPr>
      <w:jc w:val="center"/>
    </w:pPr>
    <w:rPr>
      <w:b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xtoindependiente"/>
    <w:rPr>
      <w:rFonts w:cs="Tahoma"/>
    </w:rPr>
  </w:style>
  <w:style w:type="paragraph" w:customStyle="1" w:styleId="Contenidodelatabla">
    <w:name w:val="Contenido de la tabla"/>
    <w:basedOn w:val="Textoindependiente"/>
    <w:pPr>
      <w:suppressLineNumbers/>
    </w:pPr>
  </w:style>
  <w:style w:type="paragraph" w:customStyle="1" w:styleId="Encabezadodelatabla">
    <w:name w:val="Encabezado de la tabla"/>
    <w:basedOn w:val="Contenidodelatabla"/>
    <w:rPr>
      <w:bCs/>
      <w:i/>
      <w:iCs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WW-Textoindependiente2">
    <w:name w:val="WW-Texto independiente 2"/>
    <w:basedOn w:val="Normal"/>
    <w:pPr>
      <w:jc w:val="both"/>
    </w:pPr>
  </w:style>
  <w:style w:type="paragraph" w:customStyle="1" w:styleId="WW-Textoindependiente3">
    <w:name w:val="WW-Texto independiente 3"/>
    <w:basedOn w:val="Normal"/>
    <w:pPr>
      <w:jc w:val="both"/>
    </w:pPr>
    <w:rPr>
      <w:b/>
      <w:bCs/>
    </w:rPr>
  </w:style>
  <w:style w:type="paragraph" w:styleId="Prrafodelista">
    <w:name w:val="List Paragraph"/>
    <w:basedOn w:val="Normal"/>
    <w:uiPriority w:val="34"/>
    <w:qFormat/>
    <w:rsid w:val="00FA0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879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ENCUESTA DE PRE-CANDIDATOS A LA ALCALDIA DE AHOME</vt:lpstr>
    </vt:vector>
  </TitlesOfParts>
  <Company>Hewlett-Packard Company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ENCUESTA DE PRE-CANDIDATOS A LA ALCALDIA DE AHOME</dc:title>
  <dc:creator>Depto. de Sistemas</dc:creator>
  <cp:lastModifiedBy>victor.figueroa</cp:lastModifiedBy>
  <cp:revision>5</cp:revision>
  <cp:lastPrinted>2011-11-11T19:14:00Z</cp:lastPrinted>
  <dcterms:created xsi:type="dcterms:W3CDTF">2012-01-13T16:37:00Z</dcterms:created>
  <dcterms:modified xsi:type="dcterms:W3CDTF">2012-01-13T18:18:00Z</dcterms:modified>
</cp:coreProperties>
</file>